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5-24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580FEA" w:rsidRDefault="00867E49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May 24,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580FEA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580FEA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580FEA" w:rsidRDefault="008723BB" w:rsidP="008723BB"/>
        </w:tc>
      </w:tr>
    </w:tbl>
    <w:p w:rsidR="00F217FD" w:rsidRDefault="00867E49" w:rsidP="00F217FD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</w:rPr>
      </w:pPr>
      <w:proofErr w:type="spellStart"/>
      <w:r>
        <w:rPr>
          <w:color w:val="4F6228" w:themeColor="accent3" w:themeShade="80"/>
          <w:sz w:val="28"/>
          <w:szCs w:val="28"/>
        </w:rPr>
        <w:t>Logística</w:t>
      </w:r>
      <w:proofErr w:type="spellEnd"/>
      <w:r>
        <w:rPr>
          <w:color w:val="4F6228" w:themeColor="accent3" w:themeShade="80"/>
          <w:sz w:val="28"/>
          <w:szCs w:val="28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</w:rPr>
        <w:t>para</w:t>
      </w:r>
      <w:proofErr w:type="spellEnd"/>
      <w:r>
        <w:rPr>
          <w:color w:val="4F6228" w:themeColor="accent3" w:themeShade="80"/>
          <w:sz w:val="28"/>
          <w:szCs w:val="28"/>
        </w:rPr>
        <w:t xml:space="preserve"> la </w:t>
      </w:r>
      <w:proofErr w:type="spellStart"/>
      <w:r>
        <w:rPr>
          <w:color w:val="4F6228" w:themeColor="accent3" w:themeShade="80"/>
          <w:sz w:val="28"/>
          <w:szCs w:val="28"/>
        </w:rPr>
        <w:t>próxima</w:t>
      </w:r>
      <w:proofErr w:type="spellEnd"/>
      <w:r>
        <w:rPr>
          <w:color w:val="4F6228" w:themeColor="accent3" w:themeShade="80"/>
          <w:sz w:val="28"/>
          <w:szCs w:val="28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</w:rPr>
        <w:t>semana</w:t>
      </w:r>
      <w:proofErr w:type="spellEnd"/>
    </w:p>
    <w:p w:rsidR="000148B6" w:rsidRPr="00867E49" w:rsidRDefault="00867E49" w:rsidP="000148B6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 xml:space="preserve">Durante la próxima semana no habrá clase con ningún artista (Artes Visuales, Danza, Música, Teatro). Esto es debido a que los artistas están </w:t>
      </w:r>
      <w:r w:rsidR="00722752">
        <w:rPr>
          <w:lang w:val="es-CO"/>
        </w:rPr>
        <w:t xml:space="preserve">ocupados preparando el show, haciendo ensayos extras </w:t>
      </w:r>
      <w:proofErr w:type="gramStart"/>
      <w:r w:rsidR="00722752">
        <w:rPr>
          <w:lang w:val="es-CO"/>
        </w:rPr>
        <w:t>etc..</w:t>
      </w:r>
      <w:proofErr w:type="gramEnd"/>
    </w:p>
    <w:p w:rsidR="00867E49" w:rsidRPr="00867E49" w:rsidRDefault="00867E49" w:rsidP="000148B6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>El lunes se planea tener ensayo general en bloque A y bloque B. Por lo tanto habrá clase de español únicamente en el bloque C, debido a que las profesoras de español están ocupadas en las puertas del auditorio durante los ensayos generales.</w:t>
      </w:r>
    </w:p>
    <w:p w:rsidR="00867E49" w:rsidRPr="00867E49" w:rsidRDefault="00867E49" w:rsidP="000148B6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 xml:space="preserve">De martes a viernes habrá español en el bloque A. Habrá español en el bloque C sólo si </w:t>
      </w:r>
      <w:r w:rsidR="00722752">
        <w:rPr>
          <w:lang w:val="es-CO"/>
        </w:rPr>
        <w:t xml:space="preserve">hay tiempo después de que </w:t>
      </w:r>
      <w:r>
        <w:rPr>
          <w:lang w:val="es-CO"/>
        </w:rPr>
        <w:t>el show ha</w:t>
      </w:r>
      <w:r w:rsidR="00722752">
        <w:rPr>
          <w:lang w:val="es-CO"/>
        </w:rPr>
        <w:t>ya</w:t>
      </w:r>
      <w:r>
        <w:rPr>
          <w:lang w:val="es-CO"/>
        </w:rPr>
        <w:t xml:space="preserve"> terminado</w:t>
      </w:r>
      <w:r w:rsidR="00722752">
        <w:rPr>
          <w:lang w:val="es-CO"/>
        </w:rPr>
        <w:t xml:space="preserve"> y los niños hayan salido a recreo</w:t>
      </w:r>
      <w:r>
        <w:rPr>
          <w:lang w:val="es-CO"/>
        </w:rPr>
        <w:t xml:space="preserve"> – aún no se sabe con seguridad cuánto durará</w:t>
      </w:r>
      <w:r w:rsidR="00722752">
        <w:rPr>
          <w:lang w:val="es-CO"/>
        </w:rPr>
        <w:t xml:space="preserve"> el show</w:t>
      </w:r>
      <w:r>
        <w:rPr>
          <w:lang w:val="es-CO"/>
        </w:rPr>
        <w:t>.</w:t>
      </w:r>
    </w:p>
    <w:p w:rsidR="00867E49" w:rsidRPr="00867E49" w:rsidRDefault="00867E49" w:rsidP="000148B6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 xml:space="preserve">El show tiene un intermedio de 15-20 minutos. Los niños almorzarán durante el intermedio – </w:t>
      </w:r>
      <w:proofErr w:type="spellStart"/>
      <w:r>
        <w:rPr>
          <w:lang w:val="es-CO"/>
        </w:rPr>
        <w:t>Scolarest</w:t>
      </w:r>
      <w:proofErr w:type="spellEnd"/>
      <w:r>
        <w:rPr>
          <w:lang w:val="es-CO"/>
        </w:rPr>
        <w:t xml:space="preserve"> traerá </w:t>
      </w:r>
      <w:r w:rsidR="00722752">
        <w:rPr>
          <w:lang w:val="es-CO"/>
        </w:rPr>
        <w:t xml:space="preserve">a los salones </w:t>
      </w:r>
      <w:r>
        <w:rPr>
          <w:lang w:val="es-CO"/>
        </w:rPr>
        <w:t>un almuerzo empacado cada día (como los almuerzos que nos dan para salidas pedagógicas)</w:t>
      </w:r>
      <w:r w:rsidR="00722752">
        <w:rPr>
          <w:lang w:val="es-CO"/>
        </w:rPr>
        <w:t>.</w:t>
      </w:r>
    </w:p>
    <w:p w:rsidR="00867E49" w:rsidRPr="00722752" w:rsidRDefault="00867E49" w:rsidP="000148B6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 xml:space="preserve">Después del show los niños </w:t>
      </w:r>
      <w:r w:rsidR="00722752">
        <w:rPr>
          <w:lang w:val="es-CO"/>
        </w:rPr>
        <w:t xml:space="preserve">que no van a casa </w:t>
      </w:r>
      <w:r>
        <w:rPr>
          <w:lang w:val="es-CO"/>
        </w:rPr>
        <w:t>saldrán a jugar 30 minutos.</w:t>
      </w:r>
    </w:p>
    <w:p w:rsidR="00722752" w:rsidRPr="00867E49" w:rsidRDefault="00722752" w:rsidP="000148B6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>Los profesores cuyos niños salen después del show (PK miércoles, K jueves y Primero viernes) deben tener los permisos de salida diligenciados y listos.</w:t>
      </w:r>
      <w:r w:rsidR="002859AF">
        <w:rPr>
          <w:lang w:val="es-CO"/>
        </w:rPr>
        <w:t xml:space="preserve"> La idea es que todos los niños del grado se vayan con sus papás.</w:t>
      </w:r>
    </w:p>
    <w:p w:rsidR="00867E49" w:rsidRDefault="00867E49" w:rsidP="000148B6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rFonts w:ascii="Arial" w:hAnsi="Arial" w:cs="Arial"/>
          <w:color w:val="000000"/>
          <w:szCs w:val="20"/>
          <w:lang w:val="es-CO" w:eastAsia="es-CO"/>
        </w:rPr>
        <w:t>Si a p</w:t>
      </w:r>
      <w:r w:rsidR="00722752">
        <w:rPr>
          <w:rFonts w:ascii="Arial" w:hAnsi="Arial" w:cs="Arial"/>
          <w:color w:val="000000"/>
          <w:szCs w:val="20"/>
          <w:lang w:val="es-CO" w:eastAsia="es-CO"/>
        </w:rPr>
        <w:t>esar de nuestra insistencia, algún padre no se</w:t>
      </w:r>
      <w:r w:rsidR="002859AF">
        <w:rPr>
          <w:rFonts w:ascii="Arial" w:hAnsi="Arial" w:cs="Arial"/>
          <w:color w:val="000000"/>
          <w:szCs w:val="20"/>
          <w:lang w:val="es-CO" w:eastAsia="es-CO"/>
        </w:rPr>
        <w:t xml:space="preserve"> lleva</w:t>
      </w:r>
      <w:r w:rsidR="00722752">
        <w:rPr>
          <w:rFonts w:ascii="Arial" w:hAnsi="Arial" w:cs="Arial"/>
          <w:color w:val="000000"/>
          <w:szCs w:val="20"/>
          <w:lang w:val="es-CO" w:eastAsia="es-CO"/>
        </w:rPr>
        <w:t xml:space="preserve"> a su</w:t>
      </w:r>
      <w:r>
        <w:rPr>
          <w:rFonts w:ascii="Arial" w:hAnsi="Arial" w:cs="Arial"/>
          <w:color w:val="000000"/>
          <w:szCs w:val="20"/>
          <w:lang w:val="es-CO" w:eastAsia="es-CO"/>
        </w:rPr>
        <w:t xml:space="preserve"> niño después del show, éste debe quedarse en la biblioteca hasta la hora de salida.</w:t>
      </w:r>
    </w:p>
    <w:p w:rsidR="00722752" w:rsidRPr="000148B6" w:rsidRDefault="00722752" w:rsidP="000148B6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rFonts w:ascii="Arial" w:hAnsi="Arial" w:cs="Arial"/>
          <w:color w:val="000000"/>
          <w:szCs w:val="20"/>
          <w:lang w:val="es-CO" w:eastAsia="es-CO"/>
        </w:rPr>
        <w:t>Los profesores del grado cuyos niños han ido a casa, se reunirán durante el bloque C según disposición del coordinador.</w:t>
      </w:r>
    </w:p>
    <w:p w:rsidR="007C4E29" w:rsidRDefault="00867E4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Cuadernos</w:t>
      </w:r>
    </w:p>
    <w:p w:rsidR="00722752" w:rsidRDefault="00867E49" w:rsidP="00722752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 xml:space="preserve">El miércoles 29 de mayo se pedirá cotización de tres empresas para </w:t>
      </w:r>
      <w:r w:rsidR="00722752">
        <w:rPr>
          <w:lang w:val="es-CO"/>
        </w:rPr>
        <w:t>los cuadernos del año escolar 2013-14</w:t>
      </w:r>
      <w:r w:rsidR="002859AF">
        <w:rPr>
          <w:lang w:val="es-CO"/>
        </w:rPr>
        <w:t xml:space="preserve"> – de acuerdo con la política del colegio de cotizar todos los artículos comprados con tres proveedores.</w:t>
      </w:r>
    </w:p>
    <w:p w:rsidR="00722752" w:rsidRDefault="00722752" w:rsidP="00722752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>Las especificaciones y los machotes de cada cuaderno deben estar listos</w:t>
      </w:r>
      <w:r w:rsidR="007F2111">
        <w:rPr>
          <w:lang w:val="es-CO"/>
        </w:rPr>
        <w:t>,</w:t>
      </w:r>
      <w:r>
        <w:rPr>
          <w:lang w:val="es-CO"/>
        </w:rPr>
        <w:t xml:space="preserve"> </w:t>
      </w:r>
      <w:r w:rsidR="007F2111">
        <w:rPr>
          <w:lang w:val="es-CO"/>
        </w:rPr>
        <w:t xml:space="preserve">entregados al Deputy </w:t>
      </w:r>
      <w:r>
        <w:rPr>
          <w:lang w:val="es-CO"/>
        </w:rPr>
        <w:t>el martes a las 3:00pm.</w:t>
      </w:r>
    </w:p>
    <w:p w:rsidR="00722752" w:rsidRPr="00722752" w:rsidRDefault="00722752" w:rsidP="00722752">
      <w:pPr>
        <w:pStyle w:val="ListParagraph"/>
        <w:rPr>
          <w:lang w:val="es-CO"/>
        </w:rPr>
      </w:pPr>
    </w:p>
    <w:p w:rsidR="002859AF" w:rsidRDefault="002859AF" w:rsidP="002859AF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Plan maestro</w:t>
      </w:r>
    </w:p>
    <w:p w:rsidR="00993CA8" w:rsidRPr="002859AF" w:rsidRDefault="007F2111" w:rsidP="002859AF">
      <w:pPr>
        <w:pStyle w:val="ListParagraph"/>
        <w:numPr>
          <w:ilvl w:val="0"/>
          <w:numId w:val="39"/>
        </w:numPr>
        <w:rPr>
          <w:lang w:val="es-CO"/>
        </w:rPr>
      </w:pPr>
      <w:r>
        <w:rPr>
          <w:lang w:val="es-CO"/>
        </w:rPr>
        <w:t>Se agradece la participación de todos, se tuvieron en cuenta las que correspondían a la tarea solicitada.</w:t>
      </w:r>
      <w:bookmarkStart w:id="0" w:name="_GoBack"/>
      <w:bookmarkEnd w:id="0"/>
    </w:p>
    <w:sectPr w:rsidR="00993CA8" w:rsidRPr="002859AF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4B6"/>
    <w:multiLevelType w:val="hybridMultilevel"/>
    <w:tmpl w:val="75DE1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A11"/>
    <w:multiLevelType w:val="hybridMultilevel"/>
    <w:tmpl w:val="C72EAA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764B0"/>
    <w:multiLevelType w:val="hybridMultilevel"/>
    <w:tmpl w:val="FA6A6C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065EF"/>
    <w:multiLevelType w:val="hybridMultilevel"/>
    <w:tmpl w:val="8954E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201F"/>
    <w:multiLevelType w:val="hybridMultilevel"/>
    <w:tmpl w:val="F5A07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A142D"/>
    <w:multiLevelType w:val="hybridMultilevel"/>
    <w:tmpl w:val="690C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125CC"/>
    <w:multiLevelType w:val="hybridMultilevel"/>
    <w:tmpl w:val="3DC880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44BC2"/>
    <w:multiLevelType w:val="hybridMultilevel"/>
    <w:tmpl w:val="3578B3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66DD4"/>
    <w:multiLevelType w:val="hybridMultilevel"/>
    <w:tmpl w:val="3F32CA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01B2F"/>
    <w:multiLevelType w:val="hybridMultilevel"/>
    <w:tmpl w:val="096E0C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46B68"/>
    <w:multiLevelType w:val="hybridMultilevel"/>
    <w:tmpl w:val="A1A6ED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CA5BDD"/>
    <w:multiLevelType w:val="hybridMultilevel"/>
    <w:tmpl w:val="40F434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B807C6"/>
    <w:multiLevelType w:val="hybridMultilevel"/>
    <w:tmpl w:val="531AA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EB1AE1"/>
    <w:multiLevelType w:val="hybridMultilevel"/>
    <w:tmpl w:val="B2BC8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835D7"/>
    <w:multiLevelType w:val="hybridMultilevel"/>
    <w:tmpl w:val="6938E4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A12FF"/>
    <w:multiLevelType w:val="hybridMultilevel"/>
    <w:tmpl w:val="DA84BC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5B1FF9"/>
    <w:multiLevelType w:val="hybridMultilevel"/>
    <w:tmpl w:val="8232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E7A3F"/>
    <w:multiLevelType w:val="hybridMultilevel"/>
    <w:tmpl w:val="3752A9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C6E92"/>
    <w:multiLevelType w:val="hybridMultilevel"/>
    <w:tmpl w:val="64462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C4D6D"/>
    <w:multiLevelType w:val="hybridMultilevel"/>
    <w:tmpl w:val="4BE635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C75DA3"/>
    <w:multiLevelType w:val="hybridMultilevel"/>
    <w:tmpl w:val="EFA672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B45927"/>
    <w:multiLevelType w:val="hybridMultilevel"/>
    <w:tmpl w:val="569881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1F32D1"/>
    <w:multiLevelType w:val="hybridMultilevel"/>
    <w:tmpl w:val="E7506C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073AB"/>
    <w:multiLevelType w:val="hybridMultilevel"/>
    <w:tmpl w:val="584A7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82919"/>
    <w:multiLevelType w:val="hybridMultilevel"/>
    <w:tmpl w:val="C76A9F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186854"/>
    <w:multiLevelType w:val="hybridMultilevel"/>
    <w:tmpl w:val="4A003B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8903AE"/>
    <w:multiLevelType w:val="hybridMultilevel"/>
    <w:tmpl w:val="954E80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DD0314"/>
    <w:multiLevelType w:val="hybridMultilevel"/>
    <w:tmpl w:val="2DFEB8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0B641B"/>
    <w:multiLevelType w:val="hybridMultilevel"/>
    <w:tmpl w:val="7CDEF6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CE77A2"/>
    <w:multiLevelType w:val="hybridMultilevel"/>
    <w:tmpl w:val="BD7CC6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7B6FA9"/>
    <w:multiLevelType w:val="hybridMultilevel"/>
    <w:tmpl w:val="01A2E4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A251D8"/>
    <w:multiLevelType w:val="hybridMultilevel"/>
    <w:tmpl w:val="318E7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732668"/>
    <w:multiLevelType w:val="hybridMultilevel"/>
    <w:tmpl w:val="A7866F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64300F"/>
    <w:multiLevelType w:val="hybridMultilevel"/>
    <w:tmpl w:val="EE20E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827D5"/>
    <w:multiLevelType w:val="hybridMultilevel"/>
    <w:tmpl w:val="3B5A6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5F16F6"/>
    <w:multiLevelType w:val="hybridMultilevel"/>
    <w:tmpl w:val="15DAA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824044"/>
    <w:multiLevelType w:val="hybridMultilevel"/>
    <w:tmpl w:val="5DC4B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125C6C"/>
    <w:multiLevelType w:val="hybridMultilevel"/>
    <w:tmpl w:val="DC681B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2"/>
  </w:num>
  <w:num w:numId="5">
    <w:abstractNumId w:val="37"/>
  </w:num>
  <w:num w:numId="6">
    <w:abstractNumId w:val="19"/>
  </w:num>
  <w:num w:numId="7">
    <w:abstractNumId w:val="3"/>
  </w:num>
  <w:num w:numId="8">
    <w:abstractNumId w:val="29"/>
  </w:num>
  <w:num w:numId="9">
    <w:abstractNumId w:val="13"/>
  </w:num>
  <w:num w:numId="10">
    <w:abstractNumId w:val="31"/>
  </w:num>
  <w:num w:numId="11">
    <w:abstractNumId w:val="11"/>
  </w:num>
  <w:num w:numId="12">
    <w:abstractNumId w:val="25"/>
  </w:num>
  <w:num w:numId="13">
    <w:abstractNumId w:val="5"/>
  </w:num>
  <w:num w:numId="14">
    <w:abstractNumId w:val="24"/>
  </w:num>
  <w:num w:numId="15">
    <w:abstractNumId w:val="0"/>
  </w:num>
  <w:num w:numId="16">
    <w:abstractNumId w:val="21"/>
  </w:num>
  <w:num w:numId="17">
    <w:abstractNumId w:val="8"/>
  </w:num>
  <w:num w:numId="18">
    <w:abstractNumId w:val="36"/>
  </w:num>
  <w:num w:numId="19">
    <w:abstractNumId w:val="22"/>
  </w:num>
  <w:num w:numId="20">
    <w:abstractNumId w:val="35"/>
  </w:num>
  <w:num w:numId="21">
    <w:abstractNumId w:val="9"/>
  </w:num>
  <w:num w:numId="22">
    <w:abstractNumId w:val="16"/>
  </w:num>
  <w:num w:numId="23">
    <w:abstractNumId w:val="26"/>
  </w:num>
  <w:num w:numId="24">
    <w:abstractNumId w:val="14"/>
  </w:num>
  <w:num w:numId="25">
    <w:abstractNumId w:val="15"/>
  </w:num>
  <w:num w:numId="26">
    <w:abstractNumId w:val="30"/>
  </w:num>
  <w:num w:numId="27">
    <w:abstractNumId w:val="28"/>
  </w:num>
  <w:num w:numId="28">
    <w:abstractNumId w:val="38"/>
  </w:num>
  <w:num w:numId="29">
    <w:abstractNumId w:val="7"/>
  </w:num>
  <w:num w:numId="30">
    <w:abstractNumId w:val="34"/>
  </w:num>
  <w:num w:numId="31">
    <w:abstractNumId w:val="32"/>
  </w:num>
  <w:num w:numId="32">
    <w:abstractNumId w:val="27"/>
  </w:num>
  <w:num w:numId="33">
    <w:abstractNumId w:val="23"/>
  </w:num>
  <w:num w:numId="34">
    <w:abstractNumId w:val="20"/>
  </w:num>
  <w:num w:numId="35">
    <w:abstractNumId w:val="33"/>
  </w:num>
  <w:num w:numId="36">
    <w:abstractNumId w:val="4"/>
  </w:num>
  <w:num w:numId="37">
    <w:abstractNumId w:val="12"/>
  </w:num>
  <w:num w:numId="38">
    <w:abstractNumId w:val="18"/>
  </w:num>
  <w:num w:numId="3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37A3"/>
    <w:rsid w:val="0001339A"/>
    <w:rsid w:val="000148B6"/>
    <w:rsid w:val="00031EAE"/>
    <w:rsid w:val="000455CC"/>
    <w:rsid w:val="00046A67"/>
    <w:rsid w:val="00060EDB"/>
    <w:rsid w:val="00071820"/>
    <w:rsid w:val="00072421"/>
    <w:rsid w:val="00082AD4"/>
    <w:rsid w:val="0008457B"/>
    <w:rsid w:val="000901D8"/>
    <w:rsid w:val="000920C7"/>
    <w:rsid w:val="0009703A"/>
    <w:rsid w:val="000A259F"/>
    <w:rsid w:val="000C2CDA"/>
    <w:rsid w:val="000E7716"/>
    <w:rsid w:val="000E77FA"/>
    <w:rsid w:val="001008DB"/>
    <w:rsid w:val="00101F04"/>
    <w:rsid w:val="00102987"/>
    <w:rsid w:val="00110122"/>
    <w:rsid w:val="00115DE4"/>
    <w:rsid w:val="00120152"/>
    <w:rsid w:val="00180707"/>
    <w:rsid w:val="00183DA1"/>
    <w:rsid w:val="001857E7"/>
    <w:rsid w:val="00191DF4"/>
    <w:rsid w:val="001A32C3"/>
    <w:rsid w:val="001B18EF"/>
    <w:rsid w:val="001C1D80"/>
    <w:rsid w:val="001E1318"/>
    <w:rsid w:val="001E15B1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9AF"/>
    <w:rsid w:val="00285C8D"/>
    <w:rsid w:val="00286DDB"/>
    <w:rsid w:val="002B1670"/>
    <w:rsid w:val="002B1959"/>
    <w:rsid w:val="002B3094"/>
    <w:rsid w:val="002B6568"/>
    <w:rsid w:val="002C3D7C"/>
    <w:rsid w:val="002C5102"/>
    <w:rsid w:val="002C5DF5"/>
    <w:rsid w:val="002D2B6B"/>
    <w:rsid w:val="002E0653"/>
    <w:rsid w:val="002E4894"/>
    <w:rsid w:val="002E5A3F"/>
    <w:rsid w:val="002F3A95"/>
    <w:rsid w:val="002F7996"/>
    <w:rsid w:val="00310152"/>
    <w:rsid w:val="00316E00"/>
    <w:rsid w:val="00331800"/>
    <w:rsid w:val="003326A1"/>
    <w:rsid w:val="003424A6"/>
    <w:rsid w:val="00342B92"/>
    <w:rsid w:val="00342BBB"/>
    <w:rsid w:val="00346928"/>
    <w:rsid w:val="0035054B"/>
    <w:rsid w:val="00353053"/>
    <w:rsid w:val="0035505A"/>
    <w:rsid w:val="00370AA7"/>
    <w:rsid w:val="003758C8"/>
    <w:rsid w:val="003770CD"/>
    <w:rsid w:val="00385082"/>
    <w:rsid w:val="0039304F"/>
    <w:rsid w:val="003A17A0"/>
    <w:rsid w:val="003A6AE8"/>
    <w:rsid w:val="003B10F6"/>
    <w:rsid w:val="003B1B93"/>
    <w:rsid w:val="003B7A2A"/>
    <w:rsid w:val="003C67A5"/>
    <w:rsid w:val="003E1D90"/>
    <w:rsid w:val="003E3ACA"/>
    <w:rsid w:val="003E5D74"/>
    <w:rsid w:val="003E6C0D"/>
    <w:rsid w:val="004065BD"/>
    <w:rsid w:val="00412BA9"/>
    <w:rsid w:val="00414D93"/>
    <w:rsid w:val="004215D7"/>
    <w:rsid w:val="004316BE"/>
    <w:rsid w:val="004368D6"/>
    <w:rsid w:val="0044536F"/>
    <w:rsid w:val="00456E32"/>
    <w:rsid w:val="004578EB"/>
    <w:rsid w:val="0046370E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1515"/>
    <w:rsid w:val="00500B68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7675C"/>
    <w:rsid w:val="00580FEA"/>
    <w:rsid w:val="005861E7"/>
    <w:rsid w:val="005928E7"/>
    <w:rsid w:val="00596082"/>
    <w:rsid w:val="005A30B2"/>
    <w:rsid w:val="005A70E6"/>
    <w:rsid w:val="005B2278"/>
    <w:rsid w:val="005B30FF"/>
    <w:rsid w:val="005D027E"/>
    <w:rsid w:val="005E197D"/>
    <w:rsid w:val="005E57C1"/>
    <w:rsid w:val="005F5869"/>
    <w:rsid w:val="00602CB7"/>
    <w:rsid w:val="00605173"/>
    <w:rsid w:val="00606EEC"/>
    <w:rsid w:val="00615E5A"/>
    <w:rsid w:val="00617534"/>
    <w:rsid w:val="00622831"/>
    <w:rsid w:val="006418D1"/>
    <w:rsid w:val="00641A4F"/>
    <w:rsid w:val="00666E32"/>
    <w:rsid w:val="0067347F"/>
    <w:rsid w:val="00683AE3"/>
    <w:rsid w:val="006B22D9"/>
    <w:rsid w:val="006B63D0"/>
    <w:rsid w:val="006C098A"/>
    <w:rsid w:val="006D6371"/>
    <w:rsid w:val="006F19B7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F2111"/>
    <w:rsid w:val="007F224A"/>
    <w:rsid w:val="008010D6"/>
    <w:rsid w:val="00804B54"/>
    <w:rsid w:val="008076C3"/>
    <w:rsid w:val="00810747"/>
    <w:rsid w:val="00825585"/>
    <w:rsid w:val="00826B76"/>
    <w:rsid w:val="00835455"/>
    <w:rsid w:val="008371E9"/>
    <w:rsid w:val="00840D6C"/>
    <w:rsid w:val="00846F2B"/>
    <w:rsid w:val="00852893"/>
    <w:rsid w:val="00867E49"/>
    <w:rsid w:val="008723BB"/>
    <w:rsid w:val="0087487F"/>
    <w:rsid w:val="008807CE"/>
    <w:rsid w:val="008831F0"/>
    <w:rsid w:val="0088373A"/>
    <w:rsid w:val="00885B17"/>
    <w:rsid w:val="008A74D7"/>
    <w:rsid w:val="008D61A1"/>
    <w:rsid w:val="008F17EB"/>
    <w:rsid w:val="008F4DED"/>
    <w:rsid w:val="008F6314"/>
    <w:rsid w:val="009015FC"/>
    <w:rsid w:val="009039F5"/>
    <w:rsid w:val="009304D2"/>
    <w:rsid w:val="00934BC0"/>
    <w:rsid w:val="00941F96"/>
    <w:rsid w:val="009548BE"/>
    <w:rsid w:val="00954A7D"/>
    <w:rsid w:val="00961AB6"/>
    <w:rsid w:val="0097285E"/>
    <w:rsid w:val="009742C3"/>
    <w:rsid w:val="00974AAE"/>
    <w:rsid w:val="00982F67"/>
    <w:rsid w:val="00991477"/>
    <w:rsid w:val="00993CA8"/>
    <w:rsid w:val="009A1968"/>
    <w:rsid w:val="009A654D"/>
    <w:rsid w:val="009B1A13"/>
    <w:rsid w:val="009B4CE9"/>
    <w:rsid w:val="009C29F2"/>
    <w:rsid w:val="009C3961"/>
    <w:rsid w:val="009D0E78"/>
    <w:rsid w:val="009D63D9"/>
    <w:rsid w:val="009F4CBC"/>
    <w:rsid w:val="00A02CBA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6B5B"/>
    <w:rsid w:val="00A84269"/>
    <w:rsid w:val="00A9257F"/>
    <w:rsid w:val="00AA3DC3"/>
    <w:rsid w:val="00AA41DE"/>
    <w:rsid w:val="00AB5D48"/>
    <w:rsid w:val="00AC170F"/>
    <w:rsid w:val="00AD7560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5724"/>
    <w:rsid w:val="00BB068D"/>
    <w:rsid w:val="00BC2EDE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B0022"/>
    <w:rsid w:val="00CB5B7D"/>
    <w:rsid w:val="00CB7FAD"/>
    <w:rsid w:val="00CC0C1E"/>
    <w:rsid w:val="00CC605D"/>
    <w:rsid w:val="00CD2EE0"/>
    <w:rsid w:val="00CE7C1B"/>
    <w:rsid w:val="00D01C82"/>
    <w:rsid w:val="00D04325"/>
    <w:rsid w:val="00D05EF5"/>
    <w:rsid w:val="00D07C76"/>
    <w:rsid w:val="00D2413D"/>
    <w:rsid w:val="00D3437F"/>
    <w:rsid w:val="00D35B9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40E"/>
    <w:rsid w:val="00E03E7D"/>
    <w:rsid w:val="00E1413C"/>
    <w:rsid w:val="00E17C05"/>
    <w:rsid w:val="00E21406"/>
    <w:rsid w:val="00E25342"/>
    <w:rsid w:val="00E27E75"/>
    <w:rsid w:val="00E37420"/>
    <w:rsid w:val="00E407D3"/>
    <w:rsid w:val="00E42639"/>
    <w:rsid w:val="00E42AE9"/>
    <w:rsid w:val="00E443DC"/>
    <w:rsid w:val="00E4720E"/>
    <w:rsid w:val="00E5165D"/>
    <w:rsid w:val="00E52E72"/>
    <w:rsid w:val="00E75222"/>
    <w:rsid w:val="00E77460"/>
    <w:rsid w:val="00E80E07"/>
    <w:rsid w:val="00E818E5"/>
    <w:rsid w:val="00E8533B"/>
    <w:rsid w:val="00E912ED"/>
    <w:rsid w:val="00E93B49"/>
    <w:rsid w:val="00EA2A97"/>
    <w:rsid w:val="00EB17A2"/>
    <w:rsid w:val="00EE3445"/>
    <w:rsid w:val="00EE37AF"/>
    <w:rsid w:val="00EE4081"/>
    <w:rsid w:val="00EE6926"/>
    <w:rsid w:val="00F040C2"/>
    <w:rsid w:val="00F1205A"/>
    <w:rsid w:val="00F17D3F"/>
    <w:rsid w:val="00F203E9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960BC"/>
    <w:rsid w:val="00FB44BF"/>
    <w:rsid w:val="00FB638A"/>
    <w:rsid w:val="00FC0941"/>
    <w:rsid w:val="00FC645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2C3B-722F-446B-9207-963763EC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130</TotalTime>
  <Pages>1</Pages>
  <Words>341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4</cp:revision>
  <cp:lastPrinted>2011-12-22T15:28:00Z</cp:lastPrinted>
  <dcterms:created xsi:type="dcterms:W3CDTF">2013-05-24T17:26:00Z</dcterms:created>
  <dcterms:modified xsi:type="dcterms:W3CDTF">2013-05-24T19:56:00Z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